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4F974022" w:rsidR="00A91E5D" w:rsidRDefault="001B2D73" w:rsidP="00AF4636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AF4636">
        <w:rPr>
          <w:rFonts w:cs="Calibri"/>
          <w:sz w:val="24"/>
        </w:rPr>
        <w:t>2</w:t>
      </w:r>
      <w:r>
        <w:rPr>
          <w:rFonts w:cs="Calibri"/>
          <w:sz w:val="24"/>
        </w:rPr>
        <w:t xml:space="preserve"> do zapytania ofertowego</w:t>
      </w:r>
    </w:p>
    <w:p w14:paraId="64B3D3A2" w14:textId="77777777" w:rsidR="001B2D73" w:rsidRPr="002D0265" w:rsidRDefault="001B2D73" w:rsidP="00AF4636">
      <w:pPr>
        <w:spacing w:after="0" w:line="360" w:lineRule="auto"/>
        <w:rPr>
          <w:rFonts w:cs="Calibri"/>
          <w:sz w:val="24"/>
        </w:rPr>
      </w:pPr>
    </w:p>
    <w:p w14:paraId="3F41D5B6" w14:textId="6221A42D" w:rsidR="004B6242" w:rsidRPr="00753D14" w:rsidRDefault="008569D4" w:rsidP="00AF4636">
      <w:pPr>
        <w:spacing w:after="0" w:line="360" w:lineRule="auto"/>
        <w:rPr>
          <w:rFonts w:cs="Calibri"/>
          <w:b/>
          <w:bCs/>
          <w:sz w:val="24"/>
        </w:rPr>
      </w:pPr>
      <w:r>
        <w:rPr>
          <w:rFonts w:cs="Calibri"/>
          <w:bCs/>
          <w:iCs/>
          <w:sz w:val="24"/>
        </w:rPr>
        <w:t>Oferta</w:t>
      </w:r>
      <w:r w:rsidR="009238DB">
        <w:rPr>
          <w:rFonts w:cs="Calibri"/>
          <w:b/>
          <w:bCs/>
          <w:i/>
          <w:iCs/>
          <w:sz w:val="24"/>
        </w:rPr>
        <w:t xml:space="preserve"> </w:t>
      </w:r>
      <w:r w:rsidR="00A91E5D" w:rsidRPr="002D0265">
        <w:rPr>
          <w:rFonts w:cs="Calibri"/>
          <w:sz w:val="24"/>
        </w:rPr>
        <w:t>na</w:t>
      </w:r>
      <w:r w:rsidR="00A91E5D" w:rsidRPr="002D0265">
        <w:rPr>
          <w:rFonts w:cs="Calibri"/>
          <w:b/>
          <w:bCs/>
          <w:sz w:val="24"/>
        </w:rPr>
        <w:t xml:space="preserve"> </w:t>
      </w:r>
      <w:r w:rsidR="004C3CF7" w:rsidRPr="002D0265">
        <w:rPr>
          <w:rFonts w:cs="Calibri"/>
          <w:bCs/>
          <w:sz w:val="24"/>
        </w:rPr>
        <w:t xml:space="preserve">wykonanie zamówienia </w:t>
      </w:r>
      <w:r w:rsidR="009238DB">
        <w:rPr>
          <w:rFonts w:cs="Calibri"/>
          <w:bCs/>
          <w:sz w:val="24"/>
        </w:rPr>
        <w:t>p</w:t>
      </w:r>
      <w:r w:rsidR="004C3CF7" w:rsidRPr="002D0265">
        <w:rPr>
          <w:rFonts w:cs="Calibri"/>
          <w:bCs/>
          <w:sz w:val="24"/>
        </w:rPr>
        <w:t>od nazwą</w:t>
      </w:r>
      <w:r w:rsidR="009238DB">
        <w:rPr>
          <w:rFonts w:cs="Calibri"/>
          <w:bCs/>
          <w:sz w:val="24"/>
        </w:rPr>
        <w:t xml:space="preserve"> </w:t>
      </w:r>
      <w:r w:rsidR="00670285" w:rsidRPr="00670285">
        <w:rPr>
          <w:rFonts w:cs="Calibri"/>
          <w:b/>
          <w:bCs/>
          <w:sz w:val="24"/>
        </w:rPr>
        <w:t>Prace remontowe i adaptacyjne w budynku przy ul. Króle 33E w Zakopanem, wraz z zakupem urządzeń i wyposażenia</w:t>
      </w:r>
      <w:r w:rsidR="00283609">
        <w:rPr>
          <w:rFonts w:cs="Calibri"/>
          <w:sz w:val="24"/>
        </w:rPr>
        <w:t xml:space="preserve">, udzielanego przez </w:t>
      </w:r>
      <w:r w:rsidR="00025466" w:rsidRPr="00025466">
        <w:rPr>
          <w:rFonts w:cs="Calibri"/>
          <w:sz w:val="24"/>
        </w:rPr>
        <w:t>Monik</w:t>
      </w:r>
      <w:r w:rsidR="00025466">
        <w:rPr>
          <w:rFonts w:cs="Calibri"/>
          <w:sz w:val="24"/>
        </w:rPr>
        <w:t>ę</w:t>
      </w:r>
      <w:r w:rsidR="00025466" w:rsidRPr="00025466">
        <w:rPr>
          <w:rFonts w:cs="Calibri"/>
          <w:sz w:val="24"/>
        </w:rPr>
        <w:t xml:space="preserve"> Gąsienic</w:t>
      </w:r>
      <w:r w:rsidR="00025466">
        <w:rPr>
          <w:rFonts w:cs="Calibri"/>
          <w:sz w:val="24"/>
        </w:rPr>
        <w:t>ę</w:t>
      </w:r>
      <w:r w:rsidR="00FB2552">
        <w:rPr>
          <w:rFonts w:cs="Calibri"/>
          <w:sz w:val="24"/>
        </w:rPr>
        <w:t>, prowadząc</w:t>
      </w:r>
      <w:r w:rsidR="00025466">
        <w:rPr>
          <w:rFonts w:cs="Calibri"/>
          <w:sz w:val="24"/>
        </w:rPr>
        <w:t>ą</w:t>
      </w:r>
      <w:r w:rsidR="00FB2552">
        <w:rPr>
          <w:rFonts w:cs="Calibri"/>
          <w:sz w:val="24"/>
        </w:rPr>
        <w:t xml:space="preserve"> działalność gospodarczą pod firmą </w:t>
      </w:r>
      <w:r w:rsidR="005B3B9C" w:rsidRPr="005B3B9C">
        <w:rPr>
          <w:rFonts w:cs="Calibri"/>
          <w:sz w:val="24"/>
        </w:rPr>
        <w:t>F.H.U. Monika Gąsienica</w:t>
      </w:r>
      <w:r w:rsidR="00A20C4C">
        <w:rPr>
          <w:rFonts w:cs="Calibri"/>
          <w:sz w:val="24"/>
        </w:rPr>
        <w:t>,</w:t>
      </w:r>
      <w:r w:rsidR="00283609" w:rsidRPr="00283609">
        <w:rPr>
          <w:rFonts w:cs="Calibri"/>
          <w:sz w:val="24"/>
        </w:rPr>
        <w:t xml:space="preserve"> z siedzibą pod adresem: </w:t>
      </w:r>
      <w:bookmarkStart w:id="0" w:name="_Hlk207021497"/>
      <w:r w:rsidR="001E3DD5" w:rsidRPr="001E3DD5">
        <w:rPr>
          <w:rFonts w:cs="Calibri"/>
          <w:sz w:val="24"/>
        </w:rPr>
        <w:t>ul. Króle 36B, 34-500 Zakopane</w:t>
      </w:r>
      <w:bookmarkEnd w:id="0"/>
      <w:r w:rsidR="00283609" w:rsidRPr="00283609">
        <w:rPr>
          <w:rFonts w:cs="Calibri"/>
          <w:sz w:val="24"/>
        </w:rPr>
        <w:t>, posiadając</w:t>
      </w:r>
      <w:r w:rsidR="001E3DD5">
        <w:rPr>
          <w:rFonts w:cs="Calibri"/>
          <w:sz w:val="24"/>
        </w:rPr>
        <w:t>ą</w:t>
      </w:r>
      <w:r w:rsidR="009B424D">
        <w:rPr>
          <w:rFonts w:cs="Calibri"/>
          <w:sz w:val="24"/>
        </w:rPr>
        <w:t xml:space="preserve"> </w:t>
      </w:r>
      <w:r w:rsidR="00283609" w:rsidRPr="00283609">
        <w:rPr>
          <w:rFonts w:cs="Calibri"/>
          <w:sz w:val="24"/>
        </w:rPr>
        <w:t xml:space="preserve">NIP: </w:t>
      </w:r>
      <w:r w:rsidR="002F3364" w:rsidRPr="002F3364">
        <w:rPr>
          <w:rFonts w:cs="Calibri"/>
          <w:sz w:val="24"/>
        </w:rPr>
        <w:t>7361560089</w:t>
      </w:r>
      <w:r w:rsidR="00283609" w:rsidRPr="00283609">
        <w:rPr>
          <w:rFonts w:cs="Calibri"/>
          <w:sz w:val="24"/>
        </w:rPr>
        <w:t xml:space="preserve">, REGON: </w:t>
      </w:r>
      <w:r w:rsidR="00C026E8" w:rsidRPr="00C026E8">
        <w:rPr>
          <w:rFonts w:cs="Calibri"/>
          <w:sz w:val="24"/>
        </w:rPr>
        <w:t>123099606</w:t>
      </w:r>
    </w:p>
    <w:p w14:paraId="746BBE66" w14:textId="77777777" w:rsidR="00223C3E" w:rsidRDefault="00223C3E" w:rsidP="00AF4636">
      <w:pPr>
        <w:spacing w:after="0" w:line="360" w:lineRule="auto"/>
        <w:rPr>
          <w:rFonts w:cs="Calibri"/>
          <w:b/>
          <w:bCs/>
          <w:sz w:val="24"/>
        </w:rPr>
      </w:pPr>
    </w:p>
    <w:p w14:paraId="36677FBB" w14:textId="65D3C102" w:rsidR="00A91E5D" w:rsidRPr="00223C3E" w:rsidRDefault="00223C3E" w:rsidP="00AF4636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1" w:name="_Hlk37066328"/>
      <w:r>
        <w:rPr>
          <w:rFonts w:cs="Calibri"/>
          <w:b/>
          <w:sz w:val="24"/>
        </w:rPr>
        <w:t>Dane wykonawcy</w:t>
      </w:r>
      <w:r w:rsidR="00FE0D2F">
        <w:rPr>
          <w:rFonts w:cs="Calibri"/>
          <w:b/>
          <w:sz w:val="24"/>
        </w:rPr>
        <w:t xml:space="preserve"> (wykonawców)</w:t>
      </w:r>
      <w:r w:rsidR="009238DB">
        <w:rPr>
          <w:rStyle w:val="Odwoanieprzypisudolnego"/>
          <w:rFonts w:cs="Calibri"/>
          <w:b/>
          <w:sz w:val="24"/>
        </w:rPr>
        <w:footnoteReference w:id="1"/>
      </w:r>
    </w:p>
    <w:bookmarkEnd w:id="1"/>
    <w:p w14:paraId="48206F15" w14:textId="2D61ECED" w:rsidR="009238DB" w:rsidRPr="009238DB" w:rsidRDefault="009238DB" w:rsidP="00AF463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…………………………………….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…...…………………………………………..…</w:t>
      </w:r>
    </w:p>
    <w:p w14:paraId="1F525D69" w14:textId="7F4EF49C" w:rsidR="009238DB" w:rsidRPr="009238DB" w:rsidRDefault="009238DB" w:rsidP="00AF463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zamieszkania) </w:t>
      </w:r>
      <w:r w:rsidRPr="009238DB">
        <w:rPr>
          <w:rFonts w:cs="Calibri"/>
          <w:sz w:val="24"/>
        </w:rPr>
        <w:t>:</w:t>
      </w:r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………………………………</w:t>
      </w:r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…………...….………………………………………</w:t>
      </w:r>
    </w:p>
    <w:p w14:paraId="35D64463" w14:textId="7B7730F2" w:rsidR="009238DB" w:rsidRPr="009238DB" w:rsidRDefault="009238DB" w:rsidP="00AF463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………………………………………………………………………………..……..</w:t>
      </w:r>
    </w:p>
    <w:p w14:paraId="780A4920" w14:textId="241EA462" w:rsidR="009238DB" w:rsidRPr="009238DB" w:rsidRDefault="009238DB" w:rsidP="00AF463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…………………….</w:t>
      </w:r>
      <w:r w:rsidRPr="009238DB">
        <w:rPr>
          <w:rFonts w:cs="Calibri"/>
          <w:sz w:val="24"/>
        </w:rPr>
        <w:t>…………………………………………………………….…...........…</w:t>
      </w:r>
    </w:p>
    <w:p w14:paraId="3DA4558C" w14:textId="4421534D" w:rsidR="009238DB" w:rsidRPr="009238DB" w:rsidRDefault="009238DB" w:rsidP="00AF4636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……………………..……………………………………………………………………</w:t>
      </w:r>
    </w:p>
    <w:p w14:paraId="6472BEB0" w14:textId="05A8DC29" w:rsidR="009238DB" w:rsidRPr="009238DB" w:rsidRDefault="009238DB" w:rsidP="00AF4636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..……………………………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Default="009238DB" w:rsidP="00AF4636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  <w:lang w:val="de-DE"/>
        </w:rPr>
        <w:t>Numer PESEL</w:t>
      </w:r>
      <w:r w:rsidRPr="009238DB">
        <w:rPr>
          <w:rFonts w:cs="Calibri"/>
          <w:sz w:val="24"/>
          <w:vertAlign w:val="superscript"/>
          <w:lang w:val="en-US"/>
        </w:rPr>
        <w:footnoteReference w:id="4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……………………………..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………………………………………………………………………………………..</w:t>
      </w:r>
    </w:p>
    <w:p w14:paraId="4E19697C" w14:textId="77777777" w:rsidR="00A91E5D" w:rsidRPr="002D0265" w:rsidRDefault="00A91E5D" w:rsidP="00AF4636">
      <w:pPr>
        <w:spacing w:after="0" w:line="360" w:lineRule="auto"/>
        <w:rPr>
          <w:rFonts w:cs="Calibri"/>
          <w:sz w:val="24"/>
        </w:rPr>
      </w:pPr>
    </w:p>
    <w:p w14:paraId="0E267D75" w14:textId="49005180" w:rsidR="00A91E5D" w:rsidRPr="001B2D73" w:rsidRDefault="009238DB" w:rsidP="00AF4636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Oświadczenia</w:t>
      </w:r>
    </w:p>
    <w:p w14:paraId="75A79850" w14:textId="2385DBCD" w:rsidR="00A91E5D" w:rsidRPr="002D0265" w:rsidRDefault="00055300" w:rsidP="00AF4636">
      <w:p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Oświadczam</w:t>
      </w:r>
      <w:r w:rsidR="003E0AE8">
        <w:rPr>
          <w:rStyle w:val="Odwoanieprzypisudolnego"/>
          <w:rFonts w:cs="Calibri"/>
          <w:sz w:val="24"/>
        </w:rPr>
        <w:footnoteReference w:id="5"/>
      </w:r>
      <w:r w:rsidR="00A91E5D" w:rsidRPr="002D0265">
        <w:rPr>
          <w:rFonts w:cs="Calibri"/>
          <w:sz w:val="24"/>
        </w:rPr>
        <w:t>, że:</w:t>
      </w:r>
    </w:p>
    <w:p w14:paraId="398B38B6" w14:textId="06192480" w:rsidR="00A91E5D" w:rsidRPr="002D0265" w:rsidRDefault="00A91E5D" w:rsidP="00AF4636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 xml:space="preserve">zapoznałem się z treścią zapytania ofertowego dla niniejszego zamówienia, nie wnoszę do niego zastrzeżeń oraz zdobyłem konieczne informacje do przygotowania </w:t>
      </w:r>
      <w:r w:rsidRPr="002D0265">
        <w:rPr>
          <w:rFonts w:cs="Calibri"/>
          <w:sz w:val="24"/>
        </w:rPr>
        <w:lastRenderedPageBreak/>
        <w:t>oferty</w:t>
      </w:r>
      <w:r w:rsidR="005521AE" w:rsidRPr="002D0265">
        <w:rPr>
          <w:rFonts w:cs="Calibri"/>
          <w:sz w:val="24"/>
        </w:rPr>
        <w:t xml:space="preserve"> i</w:t>
      </w:r>
      <w:r w:rsidR="004B6242" w:rsidRPr="002D0265">
        <w:rPr>
          <w:rFonts w:cs="Calibri"/>
          <w:sz w:val="24"/>
        </w:rPr>
        <w:t xml:space="preserve"> </w:t>
      </w:r>
      <w:r w:rsidRPr="002D0265">
        <w:rPr>
          <w:rFonts w:cs="Calibri"/>
          <w:sz w:val="24"/>
        </w:rPr>
        <w:t>zobowiązuję się spełnić wszystkie wymagania Zamawiającego wymienione w zapytaniu i we wszystkich załącznikach do niego</w:t>
      </w:r>
      <w:r w:rsidR="00C04234">
        <w:rPr>
          <w:rFonts w:cs="Calibri"/>
          <w:sz w:val="24"/>
        </w:rPr>
        <w:t>;</w:t>
      </w:r>
    </w:p>
    <w:p w14:paraId="4104581A" w14:textId="662F9A0C" w:rsidR="00360DB7" w:rsidRDefault="004C3CF7" w:rsidP="00C026E8">
      <w:pPr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oferuję</w:t>
      </w:r>
      <w:r w:rsidR="00A91E5D" w:rsidRPr="002D0265">
        <w:rPr>
          <w:rFonts w:cs="Calibri"/>
          <w:sz w:val="24"/>
        </w:rPr>
        <w:t xml:space="preserve"> wykonanie niniejszego zamówienia </w:t>
      </w:r>
      <w:r w:rsidR="00A91E5D" w:rsidRPr="00CC1BCE">
        <w:rPr>
          <w:rFonts w:cs="Calibri"/>
          <w:sz w:val="24"/>
        </w:rPr>
        <w:t xml:space="preserve">za cenę </w:t>
      </w:r>
      <w:bookmarkStart w:id="3" w:name="_Hlk536009385"/>
      <w:bookmarkStart w:id="4" w:name="_Hlk178848712"/>
      <w:r w:rsidR="006A6D6D" w:rsidRPr="006A6D6D">
        <w:rPr>
          <w:rFonts w:cs="Calibri"/>
          <w:sz w:val="24"/>
        </w:rPr>
        <w:t>…....................... zł brutto (słownie: ............................................................)</w:t>
      </w:r>
      <w:bookmarkEnd w:id="3"/>
      <w:bookmarkEnd w:id="4"/>
      <w:r w:rsidR="007F0882">
        <w:rPr>
          <w:rFonts w:cs="Calibri"/>
          <w:sz w:val="24"/>
        </w:rPr>
        <w:t xml:space="preserve">, </w:t>
      </w:r>
      <w:r w:rsidR="00A10A2B">
        <w:rPr>
          <w:rFonts w:cs="Calibri"/>
          <w:sz w:val="24"/>
        </w:rPr>
        <w:t>w tym za:</w:t>
      </w:r>
    </w:p>
    <w:p w14:paraId="64F3ED7A" w14:textId="131C9D47" w:rsidR="00A10A2B" w:rsidRDefault="00485256" w:rsidP="002921D3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p</w:t>
      </w:r>
      <w:r w:rsidR="00794980" w:rsidRPr="00794980">
        <w:rPr>
          <w:rFonts w:cs="Calibri"/>
          <w:sz w:val="24"/>
        </w:rPr>
        <w:t>race</w:t>
      </w:r>
      <w:r w:rsidR="00794980">
        <w:rPr>
          <w:rFonts w:cs="Calibri"/>
          <w:sz w:val="24"/>
        </w:rPr>
        <w:t xml:space="preserve"> </w:t>
      </w:r>
      <w:r w:rsidR="00794980" w:rsidRPr="00794980">
        <w:rPr>
          <w:rFonts w:cs="Calibri"/>
          <w:sz w:val="24"/>
        </w:rPr>
        <w:t>remontowe</w:t>
      </w:r>
      <w:r w:rsidR="00794980">
        <w:rPr>
          <w:rFonts w:cs="Calibri"/>
          <w:sz w:val="24"/>
        </w:rPr>
        <w:t xml:space="preserve"> </w:t>
      </w:r>
      <w:r w:rsidR="00794980" w:rsidRPr="00794980">
        <w:rPr>
          <w:rFonts w:cs="Calibri"/>
          <w:sz w:val="24"/>
        </w:rPr>
        <w:t>i</w:t>
      </w:r>
      <w:r w:rsidR="00794980">
        <w:rPr>
          <w:rFonts w:cs="Calibri"/>
          <w:sz w:val="24"/>
        </w:rPr>
        <w:t xml:space="preserve"> </w:t>
      </w:r>
      <w:r w:rsidR="00794980" w:rsidRPr="00794980">
        <w:rPr>
          <w:rFonts w:cs="Calibri"/>
          <w:sz w:val="24"/>
        </w:rPr>
        <w:t>adaptacyjne</w:t>
      </w:r>
      <w:r w:rsidR="00794980">
        <w:rPr>
          <w:rFonts w:cs="Calibri"/>
          <w:sz w:val="24"/>
        </w:rPr>
        <w:t xml:space="preserve"> </w:t>
      </w:r>
      <w:r w:rsidR="00794980" w:rsidRPr="00794980">
        <w:rPr>
          <w:rFonts w:cs="Calibri"/>
          <w:sz w:val="24"/>
        </w:rPr>
        <w:t>w</w:t>
      </w:r>
      <w:r w:rsidR="00794980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zakresie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biały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montaż w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łazienkach,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malowanie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i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tapetowanie</w:t>
      </w:r>
      <w:r w:rsidR="002921D3">
        <w:rPr>
          <w:rFonts w:cs="Calibri"/>
          <w:sz w:val="24"/>
        </w:rPr>
        <w:t xml:space="preserve">, </w:t>
      </w:r>
      <w:r w:rsidR="002921D3" w:rsidRPr="002921D3">
        <w:rPr>
          <w:rFonts w:cs="Calibri"/>
          <w:sz w:val="24"/>
        </w:rPr>
        <w:t>położenie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płytek i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paneli,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montaż/demontaż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ścianek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działowych,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remont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klatki</w:t>
      </w:r>
      <w:r w:rsidR="002921D3">
        <w:rPr>
          <w:rFonts w:cs="Calibri"/>
          <w:sz w:val="24"/>
        </w:rPr>
        <w:t xml:space="preserve"> </w:t>
      </w:r>
      <w:r w:rsidR="002921D3" w:rsidRPr="002921D3">
        <w:rPr>
          <w:rFonts w:cs="Calibri"/>
          <w:sz w:val="24"/>
        </w:rPr>
        <w:t>schodowej</w:t>
      </w:r>
      <w:r w:rsidR="00FD521C">
        <w:rPr>
          <w:rFonts w:cs="Calibri"/>
          <w:sz w:val="24"/>
        </w:rPr>
        <w:t xml:space="preserve"> - </w:t>
      </w:r>
      <w:bookmarkStart w:id="5" w:name="_Hlk214202588"/>
      <w:r w:rsidR="00FD521C">
        <w:rPr>
          <w:rFonts w:cs="Calibri"/>
          <w:sz w:val="24"/>
        </w:rPr>
        <w:t>………………………. zł brutto</w:t>
      </w:r>
      <w:r>
        <w:rPr>
          <w:rFonts w:cs="Calibri"/>
          <w:sz w:val="24"/>
        </w:rPr>
        <w:t xml:space="preserve"> (słownie: ………………………………)</w:t>
      </w:r>
      <w:r w:rsidR="00DA6757">
        <w:rPr>
          <w:rFonts w:cs="Calibri"/>
          <w:sz w:val="24"/>
        </w:rPr>
        <w:t>, w tym ……………………. zł netto</w:t>
      </w:r>
      <w:r>
        <w:rPr>
          <w:rFonts w:cs="Calibri"/>
          <w:sz w:val="24"/>
        </w:rPr>
        <w:t xml:space="preserve"> (słownie: …………………….)</w:t>
      </w:r>
      <w:r w:rsidR="00DA6757">
        <w:rPr>
          <w:rFonts w:cs="Calibri"/>
          <w:sz w:val="24"/>
        </w:rPr>
        <w:t xml:space="preserve"> i wartość podatku od towarów i usług …………………….. zł </w:t>
      </w:r>
      <w:r>
        <w:rPr>
          <w:rFonts w:cs="Calibri"/>
          <w:sz w:val="24"/>
        </w:rPr>
        <w:t>(słownie: ……………………………);</w:t>
      </w:r>
      <w:bookmarkEnd w:id="5"/>
    </w:p>
    <w:p w14:paraId="32FA6543" w14:textId="1934CAAB" w:rsidR="00485256" w:rsidRDefault="0030606E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a</w:t>
      </w:r>
      <w:r w:rsidRPr="0030606E">
        <w:rPr>
          <w:rFonts w:cs="Calibri"/>
          <w:sz w:val="24"/>
        </w:rPr>
        <w:t>daptacj</w:t>
      </w:r>
      <w:r>
        <w:rPr>
          <w:rFonts w:cs="Calibri"/>
          <w:sz w:val="24"/>
        </w:rPr>
        <w:t xml:space="preserve">ę </w:t>
      </w:r>
      <w:r w:rsidRPr="0030606E">
        <w:rPr>
          <w:rFonts w:cs="Calibri"/>
          <w:sz w:val="24"/>
        </w:rPr>
        <w:t>elektryki na</w:t>
      </w:r>
      <w:r>
        <w:rPr>
          <w:rFonts w:cs="Calibri"/>
          <w:sz w:val="24"/>
        </w:rPr>
        <w:t xml:space="preserve"> </w:t>
      </w:r>
      <w:r w:rsidRPr="0030606E">
        <w:rPr>
          <w:rFonts w:cs="Calibri"/>
          <w:sz w:val="24"/>
        </w:rPr>
        <w:t>obiekcie:</w:t>
      </w:r>
      <w:r>
        <w:rPr>
          <w:rFonts w:cs="Calibri"/>
          <w:sz w:val="24"/>
        </w:rPr>
        <w:t xml:space="preserve"> </w:t>
      </w:r>
      <w:r w:rsidRPr="0030606E">
        <w:rPr>
          <w:rFonts w:cs="Calibri"/>
          <w:sz w:val="24"/>
        </w:rPr>
        <w:t>wykonanie</w:t>
      </w:r>
      <w:r>
        <w:rPr>
          <w:rFonts w:cs="Calibri"/>
          <w:sz w:val="24"/>
        </w:rPr>
        <w:t xml:space="preserve"> </w:t>
      </w:r>
      <w:r w:rsidRPr="0030606E">
        <w:rPr>
          <w:rFonts w:cs="Calibri"/>
          <w:sz w:val="24"/>
        </w:rPr>
        <w:t>instalacji</w:t>
      </w:r>
      <w:r w:rsidR="00487C2A">
        <w:rPr>
          <w:rFonts w:cs="Calibri"/>
          <w:sz w:val="24"/>
        </w:rPr>
        <w:t xml:space="preserve">, montaż aparatury rozdzielnicy, montaż osprzętu, montaż oświetlenia LED - </w:t>
      </w:r>
      <w:r w:rsidR="00487C2A" w:rsidRPr="00487C2A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33CDFDDE" w14:textId="48746FB1" w:rsidR="00A70895" w:rsidRDefault="00A70895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wykonanie instalacji wodno-kanalizacyjnej wraz materiałem - </w:t>
      </w:r>
      <w:r w:rsidRPr="00A70895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7CDE4826" w14:textId="22C51DF5" w:rsidR="00A70895" w:rsidRDefault="00A322DB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dostawę płytek do łazienki o powierzchni 60 m</w:t>
      </w:r>
      <w:r>
        <w:rPr>
          <w:rFonts w:cs="Calibri"/>
          <w:sz w:val="24"/>
          <w:vertAlign w:val="superscript"/>
        </w:rPr>
        <w:t>2</w:t>
      </w:r>
      <w:r>
        <w:rPr>
          <w:rFonts w:cs="Calibri"/>
          <w:sz w:val="24"/>
        </w:rPr>
        <w:t xml:space="preserve"> - </w:t>
      </w:r>
      <w:r w:rsidRPr="00A322DB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1786DB84" w14:textId="6DA434B9" w:rsidR="00A322DB" w:rsidRDefault="001341BE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dostawę </w:t>
      </w:r>
      <w:r w:rsidR="007816AA">
        <w:rPr>
          <w:rFonts w:cs="Calibri"/>
          <w:sz w:val="24"/>
        </w:rPr>
        <w:t xml:space="preserve">trzech radiów do łazienek - </w:t>
      </w:r>
      <w:r w:rsidR="007816AA" w:rsidRPr="007816AA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41AC17C5" w14:textId="6D51A522" w:rsidR="000B751A" w:rsidRDefault="002F2067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dostawę szczotki do toalety i trzech haczyków do łazienki - </w:t>
      </w:r>
      <w:r w:rsidRPr="002F2067">
        <w:rPr>
          <w:rFonts w:cs="Calibri"/>
          <w:sz w:val="24"/>
        </w:rPr>
        <w:t xml:space="preserve">………………………. zł brutto (słownie: ………………………………), w tym ……………………. zł netto (słownie: </w:t>
      </w:r>
      <w:r w:rsidRPr="002F2067">
        <w:rPr>
          <w:rFonts w:cs="Calibri"/>
          <w:sz w:val="24"/>
        </w:rPr>
        <w:lastRenderedPageBreak/>
        <w:t>…………………….) i wartość podatku od towarów i usług …………………….. zł (słownie: ……………………………);</w:t>
      </w:r>
    </w:p>
    <w:p w14:paraId="571FA691" w14:textId="2AEDB030" w:rsidR="002F2067" w:rsidRDefault="001903C1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dostawę trzech grzejników łazienkowych - </w:t>
      </w:r>
      <w:r w:rsidRPr="001903C1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3F1A2FCF" w14:textId="3EDD5731" w:rsidR="001903C1" w:rsidRDefault="00500CCA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dostawę trzech uchwytów na ręcznik - </w:t>
      </w:r>
      <w:r w:rsidRPr="00500CCA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2A8214A5" w14:textId="368F5417" w:rsidR="00500CCA" w:rsidRDefault="00DF0EFD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bookmarkStart w:id="6" w:name="_Hlk214202946"/>
      <w:r>
        <w:rPr>
          <w:rFonts w:cs="Calibri"/>
          <w:sz w:val="24"/>
        </w:rPr>
        <w:t xml:space="preserve">dostawę trzech baterii umywalkowych - </w:t>
      </w:r>
      <w:r w:rsidRPr="00DF0EFD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bookmarkEnd w:id="6"/>
    <w:p w14:paraId="2C275A95" w14:textId="3DD4741D" w:rsidR="00DF0EFD" w:rsidRDefault="00DF0EFD" w:rsidP="00DF0EFD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dostawę trzech baterii prysznicowych - </w:t>
      </w:r>
      <w:bookmarkStart w:id="7" w:name="_Hlk214203080"/>
      <w:r w:rsidRPr="00DF0EFD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  <w:bookmarkEnd w:id="7"/>
    </w:p>
    <w:p w14:paraId="5E115488" w14:textId="54635728" w:rsidR="00DF0EFD" w:rsidRDefault="00AB16B5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dostawę trzech luster do toalety - </w:t>
      </w:r>
      <w:r w:rsidRPr="00AB16B5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6705E152" w14:textId="533DA516" w:rsidR="00AB16B5" w:rsidRDefault="005143E8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dostawę trzech kabin prysznicowych - </w:t>
      </w:r>
      <w:r w:rsidRPr="005143E8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502921B2" w14:textId="452536D5" w:rsidR="005143E8" w:rsidRDefault="00BE33F2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dostawę trzech toalet myjących - </w:t>
      </w:r>
      <w:r w:rsidRPr="00BE33F2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09B14762" w14:textId="7A8B3165" w:rsidR="003636DC" w:rsidRDefault="003636DC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dostawę umywalki - </w:t>
      </w:r>
      <w:r w:rsidR="00A87136" w:rsidRPr="00A87136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03ACF9A3" w14:textId="5DB8330E" w:rsidR="000111A4" w:rsidRDefault="000111A4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 xml:space="preserve">dostawę trzech wanien z hydromasażem - </w:t>
      </w:r>
      <w:r w:rsidRPr="000111A4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3E61C279" w14:textId="1E978F2B" w:rsidR="000111A4" w:rsidRDefault="008F3456" w:rsidP="0030606E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 w:rsidRPr="008F3456">
        <w:rPr>
          <w:rFonts w:cs="Calibri"/>
          <w:sz w:val="24"/>
        </w:rPr>
        <w:t>dostawę i montaż</w:t>
      </w:r>
      <w:r w:rsidR="00070D21">
        <w:rPr>
          <w:rFonts w:cs="Calibri"/>
          <w:sz w:val="24"/>
        </w:rPr>
        <w:t xml:space="preserve"> monitoringu wizyjnego - </w:t>
      </w:r>
      <w:r w:rsidR="00070D21" w:rsidRPr="00070D21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3AE29308" w14:textId="4500B3D7" w:rsidR="00394996" w:rsidRPr="00394996" w:rsidRDefault="00394996" w:rsidP="00394996">
      <w:pPr>
        <w:pStyle w:val="Akapitzlist"/>
        <w:numPr>
          <w:ilvl w:val="0"/>
          <w:numId w:val="50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 xml:space="preserve">dostawę i montaż trzech sztuk klimatyzacji - </w:t>
      </w:r>
      <w:r w:rsidRPr="000B751A">
        <w:rPr>
          <w:rFonts w:cs="Calibri"/>
          <w:sz w:val="24"/>
        </w:rPr>
        <w:t>………………………. zł brutto (słownie: ………………………………), w tym ……………………. zł netto (słownie: …………………….) i wartość podatku od towarów i usług …………………….. zł (słownie: ……………………………);</w:t>
      </w:r>
    </w:p>
    <w:p w14:paraId="2310A590" w14:textId="1DD08DC5" w:rsidR="00070D21" w:rsidRDefault="00070D21" w:rsidP="00AF4636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oferuję …………</w:t>
      </w:r>
      <w:r w:rsidR="00AD7982">
        <w:rPr>
          <w:rFonts w:cs="Calibri"/>
          <w:sz w:val="24"/>
        </w:rPr>
        <w:t xml:space="preserve"> miesięcy/miesiące gwarancji na wykonane roboty budowlane;</w:t>
      </w:r>
    </w:p>
    <w:p w14:paraId="1DD45C5E" w14:textId="71569EA2" w:rsidR="00A91E5D" w:rsidRPr="003B46D4" w:rsidRDefault="00A91E5D" w:rsidP="00AF4636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3B46D4">
        <w:rPr>
          <w:rFonts w:cs="Calibri"/>
          <w:sz w:val="24"/>
        </w:rPr>
        <w:t>uważam  się  za  związan</w:t>
      </w:r>
      <w:r w:rsidR="00055300" w:rsidRPr="003B46D4">
        <w:rPr>
          <w:rFonts w:cs="Calibri"/>
          <w:sz w:val="24"/>
        </w:rPr>
        <w:t>y</w:t>
      </w:r>
      <w:r w:rsidRPr="003B46D4">
        <w:rPr>
          <w:rFonts w:cs="Calibri"/>
          <w:sz w:val="24"/>
        </w:rPr>
        <w:t xml:space="preserve">  niniejszą  ofertą  na  czas  wskazany w zapytaniu ofertowym, tj. 30 dni od </w:t>
      </w:r>
      <w:r w:rsidR="00BE6683" w:rsidRPr="003B46D4">
        <w:rPr>
          <w:rFonts w:cs="Calibri"/>
          <w:sz w:val="24"/>
        </w:rPr>
        <w:t>upływu terminu</w:t>
      </w:r>
      <w:r w:rsidRPr="003B46D4">
        <w:rPr>
          <w:rFonts w:cs="Calibri"/>
          <w:sz w:val="24"/>
        </w:rPr>
        <w:t xml:space="preserve"> składania ofert</w:t>
      </w:r>
      <w:r w:rsidR="00C04234" w:rsidRPr="003B46D4">
        <w:rPr>
          <w:rFonts w:cs="Calibri"/>
          <w:sz w:val="24"/>
        </w:rPr>
        <w:t>;</w:t>
      </w:r>
    </w:p>
    <w:p w14:paraId="464F81EF" w14:textId="649C46A2" w:rsidR="00A91E5D" w:rsidRPr="002D0265" w:rsidRDefault="00A91E5D" w:rsidP="00AF4636">
      <w:pPr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zobowiązuj</w:t>
      </w:r>
      <w:r w:rsidR="00C04234">
        <w:rPr>
          <w:rFonts w:cs="Calibri"/>
          <w:sz w:val="24"/>
        </w:rPr>
        <w:t>ę</w:t>
      </w:r>
      <w:r w:rsidRPr="002D0265">
        <w:rPr>
          <w:rFonts w:cs="Calibri"/>
          <w:sz w:val="24"/>
        </w:rPr>
        <w:t xml:space="preserve"> się zawrzeć umowę w miejscu i terminie</w:t>
      </w:r>
      <w:r w:rsidR="003145BD">
        <w:rPr>
          <w:rFonts w:cs="Calibri"/>
          <w:sz w:val="24"/>
        </w:rPr>
        <w:t xml:space="preserve">, </w:t>
      </w:r>
      <w:r w:rsidRPr="002D0265">
        <w:rPr>
          <w:rFonts w:cs="Calibri"/>
          <w:sz w:val="24"/>
        </w:rPr>
        <w:t>jakie zostaną wskazane przez Zamawiającego</w:t>
      </w:r>
      <w:r w:rsidR="00C04234">
        <w:rPr>
          <w:rFonts w:cs="Calibri"/>
          <w:sz w:val="24"/>
        </w:rPr>
        <w:t>;</w:t>
      </w:r>
    </w:p>
    <w:p w14:paraId="45F65EE1" w14:textId="277D85DF" w:rsidR="00B719F8" w:rsidRDefault="00A91E5D" w:rsidP="00AF4636">
      <w:pPr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B719F8">
        <w:rPr>
          <w:rFonts w:cs="Calibri"/>
          <w:sz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>
        <w:rPr>
          <w:rFonts w:cs="Calibri"/>
          <w:sz w:val="24"/>
        </w:rPr>
        <w:t>:</w:t>
      </w:r>
      <w:r w:rsidR="0075405D">
        <w:rPr>
          <w:rStyle w:val="Odwoanieprzypisudolnego"/>
          <w:rFonts w:cs="Calibri"/>
          <w:sz w:val="24"/>
        </w:rPr>
        <w:footnoteReference w:id="6"/>
      </w:r>
      <w:r w:rsidR="008737EA">
        <w:rPr>
          <w:rFonts w:cs="Calibri"/>
          <w:sz w:val="24"/>
        </w:rPr>
        <w:t xml:space="preserve"> </w:t>
      </w:r>
    </w:p>
    <w:p w14:paraId="5199411D" w14:textId="0D8073DC" w:rsidR="0075405D" w:rsidRDefault="0075405D" w:rsidP="00AF4636">
      <w:pPr>
        <w:pStyle w:val="Akapitzlist"/>
        <w:numPr>
          <w:ilvl w:val="0"/>
          <w:numId w:val="44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t>…………………………………………………………………………………………………………………………………</w:t>
      </w:r>
      <w:r w:rsidR="00C04234">
        <w:rPr>
          <w:rFonts w:cs="Calibri"/>
          <w:sz w:val="24"/>
        </w:rPr>
        <w:t>.;</w:t>
      </w:r>
    </w:p>
    <w:p w14:paraId="17DFC236" w14:textId="6C394C2E" w:rsidR="00A91E5D" w:rsidRDefault="00A91E5D" w:rsidP="00AF4636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75405D">
        <w:rPr>
          <w:rFonts w:cs="Calibri"/>
          <w:sz w:val="24"/>
        </w:rPr>
        <w:t>nie zamierzam powierz</w:t>
      </w:r>
      <w:r w:rsidR="0075405D">
        <w:rPr>
          <w:rFonts w:cs="Calibri"/>
          <w:sz w:val="24"/>
        </w:rPr>
        <w:t>y</w:t>
      </w:r>
      <w:r w:rsidRPr="0075405D">
        <w:rPr>
          <w:rFonts w:cs="Calibri"/>
          <w:sz w:val="24"/>
        </w:rPr>
        <w:t xml:space="preserve">ć </w:t>
      </w:r>
      <w:r w:rsidR="004C3CF7" w:rsidRPr="0075405D">
        <w:rPr>
          <w:rFonts w:cs="Calibri"/>
          <w:sz w:val="24"/>
        </w:rPr>
        <w:t>wykonania</w:t>
      </w:r>
      <w:r w:rsidRPr="0075405D">
        <w:rPr>
          <w:rFonts w:cs="Calibri"/>
          <w:sz w:val="24"/>
        </w:rPr>
        <w:t xml:space="preserve"> żadnej części niniejszego zamówienia </w:t>
      </w:r>
      <w:r w:rsidRPr="0075405D">
        <w:rPr>
          <w:rFonts w:cs="Calibri"/>
          <w:sz w:val="24"/>
        </w:rPr>
        <w:tab/>
        <w:t>podwykonawcom/następujące części niniejszego zamówienia zamierzam</w:t>
      </w:r>
      <w:r w:rsidR="00E31C64" w:rsidRPr="0075405D">
        <w:rPr>
          <w:rFonts w:cs="Calibri"/>
          <w:sz w:val="24"/>
        </w:rPr>
        <w:t xml:space="preserve">  </w:t>
      </w:r>
      <w:r w:rsidR="00E31C64" w:rsidRPr="0075405D">
        <w:rPr>
          <w:rFonts w:cs="Calibri"/>
          <w:sz w:val="24"/>
        </w:rPr>
        <w:br/>
        <w:t xml:space="preserve">       </w:t>
      </w:r>
      <w:r w:rsidRPr="0075405D">
        <w:rPr>
          <w:rFonts w:cs="Calibri"/>
          <w:sz w:val="24"/>
        </w:rPr>
        <w:t>powierzyć</w:t>
      </w:r>
      <w:r w:rsidR="00E31C64" w:rsidRPr="0075405D">
        <w:rPr>
          <w:rFonts w:cs="Calibri"/>
          <w:sz w:val="24"/>
        </w:rPr>
        <w:t xml:space="preserve"> </w:t>
      </w:r>
      <w:r w:rsidRPr="0075405D">
        <w:rPr>
          <w:rFonts w:cs="Calibri"/>
          <w:sz w:val="24"/>
        </w:rPr>
        <w:t>podwykonawcom</w:t>
      </w:r>
      <w:r w:rsidR="009804B6">
        <w:rPr>
          <w:rStyle w:val="Odwoanieprzypisudolnego"/>
          <w:rFonts w:cs="Calibri"/>
          <w:sz w:val="24"/>
        </w:rPr>
        <w:footnoteReference w:id="7"/>
      </w:r>
      <w:r w:rsidRPr="0075405D">
        <w:rPr>
          <w:rFonts w:cs="Calibri"/>
          <w:sz w:val="24"/>
        </w:rPr>
        <w:t>:</w:t>
      </w:r>
    </w:p>
    <w:p w14:paraId="08ED7066" w14:textId="35894861" w:rsidR="00A91E5D" w:rsidRPr="00C04234" w:rsidRDefault="00CF7FA7" w:rsidP="00AF4636">
      <w:pPr>
        <w:pStyle w:val="Akapitzlist"/>
        <w:numPr>
          <w:ilvl w:val="0"/>
          <w:numId w:val="45"/>
        </w:numPr>
        <w:spacing w:after="0" w:line="360" w:lineRule="auto"/>
        <w:rPr>
          <w:rFonts w:cs="Calibri"/>
          <w:sz w:val="24"/>
        </w:rPr>
      </w:pPr>
      <w:r>
        <w:rPr>
          <w:rFonts w:cs="Calibri"/>
          <w:sz w:val="24"/>
        </w:rPr>
        <w:lastRenderedPageBreak/>
        <w:t xml:space="preserve">………………… </w:t>
      </w:r>
      <w:r w:rsidR="004628E6">
        <w:rPr>
          <w:rFonts w:cs="Calibri"/>
          <w:i/>
          <w:iCs/>
          <w:sz w:val="24"/>
        </w:rPr>
        <w:t>(część zamówienia, któr</w:t>
      </w:r>
      <w:r w:rsidR="00E371D7">
        <w:rPr>
          <w:rFonts w:cs="Calibri"/>
          <w:i/>
          <w:iCs/>
          <w:sz w:val="24"/>
        </w:rPr>
        <w:t>ej wykonanie</w:t>
      </w:r>
      <w:r w:rsidR="004628E6">
        <w:rPr>
          <w:rFonts w:cs="Calibri"/>
          <w:i/>
          <w:iCs/>
          <w:sz w:val="24"/>
        </w:rPr>
        <w:t xml:space="preserve"> wykonawca zamierza powierzyć podwykonawc</w:t>
      </w:r>
      <w:r w:rsidR="00E371D7">
        <w:rPr>
          <w:rFonts w:cs="Calibri"/>
          <w:i/>
          <w:iCs/>
          <w:sz w:val="24"/>
        </w:rPr>
        <w:t>y</w:t>
      </w:r>
      <w:r w:rsidR="004628E6">
        <w:rPr>
          <w:rFonts w:cs="Calibri"/>
          <w:i/>
          <w:iCs/>
          <w:sz w:val="24"/>
        </w:rPr>
        <w:t>)</w:t>
      </w:r>
      <w:r w:rsidR="004628E6">
        <w:rPr>
          <w:rFonts w:cs="Calibri"/>
          <w:sz w:val="24"/>
        </w:rPr>
        <w:t xml:space="preserve"> - …………………</w:t>
      </w:r>
      <w:r w:rsidR="00C04234">
        <w:rPr>
          <w:rFonts w:cs="Calibri"/>
          <w:sz w:val="24"/>
        </w:rPr>
        <w:t>.</w:t>
      </w:r>
      <w:r w:rsidR="004628E6">
        <w:rPr>
          <w:rFonts w:cs="Calibri"/>
          <w:sz w:val="24"/>
        </w:rPr>
        <w:t xml:space="preserve">…………… </w:t>
      </w:r>
      <w:r w:rsidR="004628E6">
        <w:rPr>
          <w:rFonts w:cs="Calibri"/>
          <w:i/>
          <w:iCs/>
          <w:sz w:val="24"/>
        </w:rPr>
        <w:t>(</w:t>
      </w:r>
      <w:r w:rsidR="00E371D7">
        <w:rPr>
          <w:rFonts w:cs="Calibri"/>
          <w:i/>
          <w:iCs/>
          <w:sz w:val="24"/>
        </w:rPr>
        <w:t>nazwa podwykonawcy</w:t>
      </w:r>
      <w:r w:rsidR="00C04234">
        <w:rPr>
          <w:rFonts w:cs="Calibri"/>
          <w:i/>
          <w:iCs/>
          <w:sz w:val="24"/>
        </w:rPr>
        <w:t>, jeżeli jest już znany);</w:t>
      </w:r>
      <w:r w:rsidR="00B6558C" w:rsidRPr="00B6558C">
        <w:rPr>
          <w:rStyle w:val="Odwoanieprzypisudolnego"/>
          <w:rFonts w:cs="Calibri"/>
          <w:sz w:val="24"/>
        </w:rPr>
        <w:footnoteReference w:id="8"/>
      </w:r>
    </w:p>
    <w:p w14:paraId="54012D43" w14:textId="355E0A47" w:rsidR="009138C5" w:rsidRDefault="00A91E5D" w:rsidP="00AF4636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</w:rPr>
      </w:pPr>
      <w:r w:rsidRPr="002D0265">
        <w:rPr>
          <w:rFonts w:cs="Calibri"/>
          <w:sz w:val="24"/>
        </w:rPr>
        <w:t>Oświadczam, że wypełniłem obowiązki informacyjne przewidziane w art. 13 lub art. 14 RODO</w:t>
      </w:r>
      <w:r w:rsidR="00C04234">
        <w:rPr>
          <w:rStyle w:val="Odwoanieprzypisudolnego"/>
          <w:rFonts w:cs="Calibri"/>
          <w:sz w:val="24"/>
        </w:rPr>
        <w:footnoteReference w:id="9"/>
      </w:r>
      <w:r w:rsidRPr="002D0265">
        <w:rPr>
          <w:rFonts w:cs="Calibri"/>
          <w:sz w:val="24"/>
        </w:rPr>
        <w:t>wobec osób fizycznych, od których dane osobowe bezpośrednio lub pośrednio pozyskałem w celu ubiegania się o udzielenie zamówienia publicznego w niniejszym postępowaniu.</w:t>
      </w:r>
    </w:p>
    <w:p w14:paraId="3BA832FE" w14:textId="77777777" w:rsidR="00635AC3" w:rsidRPr="002D0265" w:rsidRDefault="00635AC3" w:rsidP="00AF4636">
      <w:pPr>
        <w:spacing w:after="0" w:line="360" w:lineRule="auto"/>
        <w:rPr>
          <w:rFonts w:cs="Calibri"/>
          <w:sz w:val="24"/>
        </w:rPr>
      </w:pPr>
    </w:p>
    <w:sectPr w:rsidR="00635AC3" w:rsidRPr="002D026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8EA8A" w14:textId="77777777" w:rsidR="005F4746" w:rsidRDefault="005F4746" w:rsidP="004F60AA">
      <w:pPr>
        <w:spacing w:after="0" w:line="240" w:lineRule="auto"/>
      </w:pPr>
      <w:r>
        <w:separator/>
      </w:r>
    </w:p>
  </w:endnote>
  <w:endnote w:type="continuationSeparator" w:id="0">
    <w:p w14:paraId="7E334170" w14:textId="77777777" w:rsidR="005F4746" w:rsidRDefault="005F4746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6F0A3" w14:textId="77777777" w:rsidR="005F4746" w:rsidRDefault="005F4746" w:rsidP="004F60AA">
      <w:pPr>
        <w:spacing w:after="0" w:line="240" w:lineRule="auto"/>
      </w:pPr>
      <w:r>
        <w:separator/>
      </w:r>
    </w:p>
  </w:footnote>
  <w:footnote w:type="continuationSeparator" w:id="0">
    <w:p w14:paraId="1C8D7158" w14:textId="77777777" w:rsidR="005F4746" w:rsidRDefault="005F4746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2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2"/>
    </w:p>
  </w:footnote>
  <w:footnote w:id="3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6764022B" w:rsidR="0075405D" w:rsidRPr="00956835" w:rsidRDefault="0075405D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4A5FBA0D" w14:textId="3752F52B" w:rsidR="009804B6" w:rsidRPr="00956835" w:rsidRDefault="009804B6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8">
    <w:p w14:paraId="6EAA77D1" w14:textId="4119DB34" w:rsidR="00B6558C" w:rsidRDefault="00B6558C">
      <w:pPr>
        <w:pStyle w:val="Tekstprzypisudolneg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9">
    <w:p w14:paraId="412D7369" w14:textId="54CEE29F" w:rsidR="00C04234" w:rsidRPr="00956835" w:rsidRDefault="00C04234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Pr="00AF4636" w:rsidRDefault="004F60AA" w:rsidP="00AF4636">
    <w:pPr>
      <w:pStyle w:val="Nagwek"/>
      <w:spacing w:line="360" w:lineRule="auto"/>
      <w:rPr>
        <w:sz w:val="20"/>
        <w:szCs w:val="20"/>
      </w:rPr>
    </w:pPr>
  </w:p>
  <w:p w14:paraId="6C00FAB3" w14:textId="5D1DD572" w:rsidR="008569D4" w:rsidRPr="00AF4636" w:rsidRDefault="008569D4" w:rsidP="00AF4636">
    <w:pPr>
      <w:pStyle w:val="Nagwek"/>
      <w:spacing w:line="360" w:lineRule="auto"/>
      <w:rPr>
        <w:i/>
        <w:iCs/>
        <w:sz w:val="20"/>
        <w:szCs w:val="20"/>
      </w:rPr>
    </w:pPr>
    <w:r w:rsidRPr="00AF4636">
      <w:rPr>
        <w:i/>
        <w:iCs/>
        <w:sz w:val="20"/>
        <w:szCs w:val="20"/>
      </w:rPr>
      <w:t xml:space="preserve">Zamówienie dofinansowane </w:t>
    </w:r>
    <w:bookmarkStart w:id="8" w:name="_Hlk178678049"/>
    <w:bookmarkStart w:id="9" w:name="_Hlk178678050"/>
    <w:bookmarkStart w:id="10" w:name="_Hlk178678052"/>
    <w:bookmarkStart w:id="11" w:name="_Hlk178678053"/>
    <w:r w:rsidRPr="00AF4636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8"/>
    <w:bookmarkEnd w:id="9"/>
    <w:bookmarkEnd w:id="10"/>
    <w:bookmarkEnd w:id="11"/>
    <w:r w:rsidR="00277B3B" w:rsidRPr="00AF4636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3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6BB5D6C"/>
    <w:multiLevelType w:val="hybridMultilevel"/>
    <w:tmpl w:val="79120A32"/>
    <w:lvl w:ilvl="0" w:tplc="62B636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1AC1BA2"/>
    <w:multiLevelType w:val="hybridMultilevel"/>
    <w:tmpl w:val="D418209C"/>
    <w:lvl w:ilvl="0" w:tplc="404E50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EE148BC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46"/>
  </w:num>
  <w:num w:numId="2" w16cid:durableId="1053426388">
    <w:abstractNumId w:val="39"/>
  </w:num>
  <w:num w:numId="3" w16cid:durableId="1143306662">
    <w:abstractNumId w:val="48"/>
  </w:num>
  <w:num w:numId="4" w16cid:durableId="899022861">
    <w:abstractNumId w:val="42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44"/>
  </w:num>
  <w:num w:numId="32" w16cid:durableId="1235165996">
    <w:abstractNumId w:val="43"/>
  </w:num>
  <w:num w:numId="33" w16cid:durableId="103577288">
    <w:abstractNumId w:val="38"/>
  </w:num>
  <w:num w:numId="34" w16cid:durableId="817042135">
    <w:abstractNumId w:val="35"/>
  </w:num>
  <w:num w:numId="35" w16cid:durableId="1159274851">
    <w:abstractNumId w:val="37"/>
  </w:num>
  <w:num w:numId="36" w16cid:durableId="1973242245">
    <w:abstractNumId w:val="36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0"/>
  </w:num>
  <w:num w:numId="43" w16cid:durableId="365760218">
    <w:abstractNumId w:val="32"/>
  </w:num>
  <w:num w:numId="44" w16cid:durableId="1542673166">
    <w:abstractNumId w:val="34"/>
  </w:num>
  <w:num w:numId="45" w16cid:durableId="344478538">
    <w:abstractNumId w:val="33"/>
  </w:num>
  <w:num w:numId="46" w16cid:durableId="309678843">
    <w:abstractNumId w:val="41"/>
  </w:num>
  <w:num w:numId="47" w16cid:durableId="2019697046">
    <w:abstractNumId w:val="40"/>
  </w:num>
  <w:num w:numId="48" w16cid:durableId="1759979953">
    <w:abstractNumId w:val="31"/>
  </w:num>
  <w:num w:numId="49" w16cid:durableId="1841042587">
    <w:abstractNumId w:val="45"/>
  </w:num>
  <w:num w:numId="50" w16cid:durableId="1828277190">
    <w:abstractNumId w:val="4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111A4"/>
    <w:rsid w:val="00013418"/>
    <w:rsid w:val="000227B7"/>
    <w:rsid w:val="00025466"/>
    <w:rsid w:val="00041D92"/>
    <w:rsid w:val="00043689"/>
    <w:rsid w:val="00055300"/>
    <w:rsid w:val="0006677D"/>
    <w:rsid w:val="000700CB"/>
    <w:rsid w:val="00070D21"/>
    <w:rsid w:val="000803F4"/>
    <w:rsid w:val="00081E9F"/>
    <w:rsid w:val="00082B8F"/>
    <w:rsid w:val="000A71F9"/>
    <w:rsid w:val="000B751A"/>
    <w:rsid w:val="000C69FA"/>
    <w:rsid w:val="000E557E"/>
    <w:rsid w:val="00117840"/>
    <w:rsid w:val="00121CB7"/>
    <w:rsid w:val="001318CF"/>
    <w:rsid w:val="001341BE"/>
    <w:rsid w:val="001357F0"/>
    <w:rsid w:val="00144094"/>
    <w:rsid w:val="00160978"/>
    <w:rsid w:val="00167E5F"/>
    <w:rsid w:val="00170AD6"/>
    <w:rsid w:val="00175D6C"/>
    <w:rsid w:val="00177E50"/>
    <w:rsid w:val="0018421A"/>
    <w:rsid w:val="001903C1"/>
    <w:rsid w:val="00192CA7"/>
    <w:rsid w:val="001B2D73"/>
    <w:rsid w:val="001D7B49"/>
    <w:rsid w:val="001E3DD5"/>
    <w:rsid w:val="001E5423"/>
    <w:rsid w:val="00210B2C"/>
    <w:rsid w:val="00223C3E"/>
    <w:rsid w:val="002320E1"/>
    <w:rsid w:val="0024073F"/>
    <w:rsid w:val="0024367A"/>
    <w:rsid w:val="00251E68"/>
    <w:rsid w:val="0025257C"/>
    <w:rsid w:val="0026496E"/>
    <w:rsid w:val="00277B3B"/>
    <w:rsid w:val="00280167"/>
    <w:rsid w:val="00283609"/>
    <w:rsid w:val="002921D3"/>
    <w:rsid w:val="00295F88"/>
    <w:rsid w:val="0029729A"/>
    <w:rsid w:val="002A61D4"/>
    <w:rsid w:val="002B113D"/>
    <w:rsid w:val="002B1A0F"/>
    <w:rsid w:val="002B496F"/>
    <w:rsid w:val="002B4AA2"/>
    <w:rsid w:val="002B6A34"/>
    <w:rsid w:val="002C35A2"/>
    <w:rsid w:val="002D0265"/>
    <w:rsid w:val="002D4A52"/>
    <w:rsid w:val="002D63B6"/>
    <w:rsid w:val="002E0312"/>
    <w:rsid w:val="002F2067"/>
    <w:rsid w:val="002F3364"/>
    <w:rsid w:val="00301DC4"/>
    <w:rsid w:val="0030606E"/>
    <w:rsid w:val="003145BD"/>
    <w:rsid w:val="003233BD"/>
    <w:rsid w:val="00350096"/>
    <w:rsid w:val="00360DB7"/>
    <w:rsid w:val="003636DC"/>
    <w:rsid w:val="00365B98"/>
    <w:rsid w:val="00366EF4"/>
    <w:rsid w:val="00372B8F"/>
    <w:rsid w:val="0038100F"/>
    <w:rsid w:val="0038240E"/>
    <w:rsid w:val="00390FD3"/>
    <w:rsid w:val="00394996"/>
    <w:rsid w:val="003B46D4"/>
    <w:rsid w:val="003B6D92"/>
    <w:rsid w:val="003D1338"/>
    <w:rsid w:val="003D3D98"/>
    <w:rsid w:val="003E0AE8"/>
    <w:rsid w:val="003E26BB"/>
    <w:rsid w:val="003E34BD"/>
    <w:rsid w:val="003E43AF"/>
    <w:rsid w:val="003E56A8"/>
    <w:rsid w:val="003F794C"/>
    <w:rsid w:val="003F7DD2"/>
    <w:rsid w:val="00412C77"/>
    <w:rsid w:val="004132C2"/>
    <w:rsid w:val="004150D1"/>
    <w:rsid w:val="00451D3D"/>
    <w:rsid w:val="004628E6"/>
    <w:rsid w:val="00464554"/>
    <w:rsid w:val="004805BD"/>
    <w:rsid w:val="0048366E"/>
    <w:rsid w:val="00485256"/>
    <w:rsid w:val="00487C2A"/>
    <w:rsid w:val="00487F9E"/>
    <w:rsid w:val="004B0B63"/>
    <w:rsid w:val="004B2BDD"/>
    <w:rsid w:val="004B6242"/>
    <w:rsid w:val="004C1FB1"/>
    <w:rsid w:val="004C25BD"/>
    <w:rsid w:val="004C3CF7"/>
    <w:rsid w:val="004E338D"/>
    <w:rsid w:val="004E4397"/>
    <w:rsid w:val="004F1384"/>
    <w:rsid w:val="004F60AA"/>
    <w:rsid w:val="00500CCA"/>
    <w:rsid w:val="00503894"/>
    <w:rsid w:val="00506D4E"/>
    <w:rsid w:val="00507C99"/>
    <w:rsid w:val="00510C5C"/>
    <w:rsid w:val="005143E8"/>
    <w:rsid w:val="005354DC"/>
    <w:rsid w:val="0055030F"/>
    <w:rsid w:val="005521AE"/>
    <w:rsid w:val="005753AA"/>
    <w:rsid w:val="005856C9"/>
    <w:rsid w:val="005B3B9C"/>
    <w:rsid w:val="005B45EF"/>
    <w:rsid w:val="005B75F8"/>
    <w:rsid w:val="005C1FA4"/>
    <w:rsid w:val="005C3B7D"/>
    <w:rsid w:val="005F4746"/>
    <w:rsid w:val="005F57E0"/>
    <w:rsid w:val="00616768"/>
    <w:rsid w:val="00622F03"/>
    <w:rsid w:val="00626955"/>
    <w:rsid w:val="006337DF"/>
    <w:rsid w:val="00635AC3"/>
    <w:rsid w:val="006501DA"/>
    <w:rsid w:val="00650A97"/>
    <w:rsid w:val="00665634"/>
    <w:rsid w:val="00670285"/>
    <w:rsid w:val="00674E0C"/>
    <w:rsid w:val="006845C0"/>
    <w:rsid w:val="0068634C"/>
    <w:rsid w:val="00692B4E"/>
    <w:rsid w:val="006A6D6D"/>
    <w:rsid w:val="006C32A6"/>
    <w:rsid w:val="006D27E6"/>
    <w:rsid w:val="007035AB"/>
    <w:rsid w:val="00715CA0"/>
    <w:rsid w:val="0072129D"/>
    <w:rsid w:val="007342EB"/>
    <w:rsid w:val="00753D14"/>
    <w:rsid w:val="0075405D"/>
    <w:rsid w:val="00754244"/>
    <w:rsid w:val="00780F39"/>
    <w:rsid w:val="007816AA"/>
    <w:rsid w:val="0078393A"/>
    <w:rsid w:val="00794980"/>
    <w:rsid w:val="007C2D35"/>
    <w:rsid w:val="007C3282"/>
    <w:rsid w:val="007F0882"/>
    <w:rsid w:val="00807113"/>
    <w:rsid w:val="008156C9"/>
    <w:rsid w:val="00817253"/>
    <w:rsid w:val="0082184F"/>
    <w:rsid w:val="00827BBC"/>
    <w:rsid w:val="008302F8"/>
    <w:rsid w:val="008431E4"/>
    <w:rsid w:val="008518BA"/>
    <w:rsid w:val="008569D4"/>
    <w:rsid w:val="0086771E"/>
    <w:rsid w:val="008708EB"/>
    <w:rsid w:val="00872CA4"/>
    <w:rsid w:val="008730A4"/>
    <w:rsid w:val="008737EA"/>
    <w:rsid w:val="008959A3"/>
    <w:rsid w:val="00897C3C"/>
    <w:rsid w:val="008C7628"/>
    <w:rsid w:val="008F3456"/>
    <w:rsid w:val="00904BBE"/>
    <w:rsid w:val="009138C5"/>
    <w:rsid w:val="009238DB"/>
    <w:rsid w:val="0092414C"/>
    <w:rsid w:val="00931E44"/>
    <w:rsid w:val="00945EE4"/>
    <w:rsid w:val="00956835"/>
    <w:rsid w:val="00972896"/>
    <w:rsid w:val="0097553E"/>
    <w:rsid w:val="009804B6"/>
    <w:rsid w:val="00980B13"/>
    <w:rsid w:val="0098296F"/>
    <w:rsid w:val="00991623"/>
    <w:rsid w:val="009938D8"/>
    <w:rsid w:val="009B1151"/>
    <w:rsid w:val="009B1998"/>
    <w:rsid w:val="009B424D"/>
    <w:rsid w:val="009C0202"/>
    <w:rsid w:val="009C54F7"/>
    <w:rsid w:val="00A10A2B"/>
    <w:rsid w:val="00A11F1E"/>
    <w:rsid w:val="00A20C4C"/>
    <w:rsid w:val="00A322DB"/>
    <w:rsid w:val="00A32D24"/>
    <w:rsid w:val="00A43891"/>
    <w:rsid w:val="00A43F74"/>
    <w:rsid w:val="00A45A14"/>
    <w:rsid w:val="00A4651B"/>
    <w:rsid w:val="00A46682"/>
    <w:rsid w:val="00A562A1"/>
    <w:rsid w:val="00A60E0A"/>
    <w:rsid w:val="00A65238"/>
    <w:rsid w:val="00A703B6"/>
    <w:rsid w:val="00A70895"/>
    <w:rsid w:val="00A71772"/>
    <w:rsid w:val="00A87136"/>
    <w:rsid w:val="00A91E5D"/>
    <w:rsid w:val="00AA59EA"/>
    <w:rsid w:val="00AB1517"/>
    <w:rsid w:val="00AB16B5"/>
    <w:rsid w:val="00AD7982"/>
    <w:rsid w:val="00AF4636"/>
    <w:rsid w:val="00B01293"/>
    <w:rsid w:val="00B05643"/>
    <w:rsid w:val="00B1252F"/>
    <w:rsid w:val="00B12C18"/>
    <w:rsid w:val="00B21A89"/>
    <w:rsid w:val="00B27885"/>
    <w:rsid w:val="00B27A0A"/>
    <w:rsid w:val="00B55805"/>
    <w:rsid w:val="00B57A45"/>
    <w:rsid w:val="00B6558C"/>
    <w:rsid w:val="00B7043A"/>
    <w:rsid w:val="00B70C72"/>
    <w:rsid w:val="00B719F8"/>
    <w:rsid w:val="00B73807"/>
    <w:rsid w:val="00B76788"/>
    <w:rsid w:val="00B909AC"/>
    <w:rsid w:val="00B90FA2"/>
    <w:rsid w:val="00BE33F2"/>
    <w:rsid w:val="00BE3F0E"/>
    <w:rsid w:val="00BE63EA"/>
    <w:rsid w:val="00BE6683"/>
    <w:rsid w:val="00BF6788"/>
    <w:rsid w:val="00C006C3"/>
    <w:rsid w:val="00C026E8"/>
    <w:rsid w:val="00C0303E"/>
    <w:rsid w:val="00C038A2"/>
    <w:rsid w:val="00C04234"/>
    <w:rsid w:val="00C13150"/>
    <w:rsid w:val="00C334C0"/>
    <w:rsid w:val="00C529A3"/>
    <w:rsid w:val="00C677C2"/>
    <w:rsid w:val="00C83DFD"/>
    <w:rsid w:val="00C86FD1"/>
    <w:rsid w:val="00C87F72"/>
    <w:rsid w:val="00CA17DA"/>
    <w:rsid w:val="00CA3C17"/>
    <w:rsid w:val="00CC09F8"/>
    <w:rsid w:val="00CC1BCE"/>
    <w:rsid w:val="00CF7FA7"/>
    <w:rsid w:val="00D107F0"/>
    <w:rsid w:val="00D137AA"/>
    <w:rsid w:val="00D23596"/>
    <w:rsid w:val="00D27799"/>
    <w:rsid w:val="00D3549A"/>
    <w:rsid w:val="00D361D1"/>
    <w:rsid w:val="00D36584"/>
    <w:rsid w:val="00D63D21"/>
    <w:rsid w:val="00D72842"/>
    <w:rsid w:val="00DA139F"/>
    <w:rsid w:val="00DA6757"/>
    <w:rsid w:val="00DE39D0"/>
    <w:rsid w:val="00DF0EFD"/>
    <w:rsid w:val="00DF3CD2"/>
    <w:rsid w:val="00E143E9"/>
    <w:rsid w:val="00E16D82"/>
    <w:rsid w:val="00E31C64"/>
    <w:rsid w:val="00E371D7"/>
    <w:rsid w:val="00E41181"/>
    <w:rsid w:val="00E55161"/>
    <w:rsid w:val="00E80529"/>
    <w:rsid w:val="00E84AB2"/>
    <w:rsid w:val="00E935FA"/>
    <w:rsid w:val="00EC6CB7"/>
    <w:rsid w:val="00EF779C"/>
    <w:rsid w:val="00F21703"/>
    <w:rsid w:val="00F30FBB"/>
    <w:rsid w:val="00F46F05"/>
    <w:rsid w:val="00F57F9B"/>
    <w:rsid w:val="00F637E7"/>
    <w:rsid w:val="00F72BB9"/>
    <w:rsid w:val="00F90D92"/>
    <w:rsid w:val="00F93DE6"/>
    <w:rsid w:val="00F94382"/>
    <w:rsid w:val="00FA27D3"/>
    <w:rsid w:val="00FB248E"/>
    <w:rsid w:val="00FB2552"/>
    <w:rsid w:val="00FB3671"/>
    <w:rsid w:val="00FB7B7A"/>
    <w:rsid w:val="00FC34E9"/>
    <w:rsid w:val="00FC5B1F"/>
    <w:rsid w:val="00FD521C"/>
    <w:rsid w:val="00FE0D2F"/>
    <w:rsid w:val="00FE7780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04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DAC1D-5D8E-4A82-9F7C-58727BDBA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922</Words>
  <Characters>5537</Characters>
  <Application>Microsoft Office Word</Application>
  <DocSecurity>0</DocSecurity>
  <Lines>46</Lines>
  <Paragraphs>12</Paragraphs>
  <ScaleCrop>false</ScaleCrop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Sebastian Żyrkowski</cp:lastModifiedBy>
  <cp:revision>74</cp:revision>
  <dcterms:created xsi:type="dcterms:W3CDTF">2025-01-11T12:45:00Z</dcterms:created>
  <dcterms:modified xsi:type="dcterms:W3CDTF">2025-11-21T12:02:00Z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